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B62E5" w14:textId="7AE299DA" w:rsidR="00685AA7" w:rsidRPr="00DE4B68" w:rsidRDefault="006E2B60">
      <w:pPr>
        <w:pStyle w:val="Titre"/>
      </w:pPr>
      <w:r>
        <w:t xml:space="preserve">Outil logiciel </w:t>
      </w:r>
      <w:fldSimple w:instr=" SUBJECT  \* MERGEFORMAT ">
        <w:r w:rsidR="00E069A2" w:rsidRPr="00DE4B68">
          <w:t>HAZOP-UML</w:t>
        </w:r>
      </w:fldSimple>
    </w:p>
    <w:p w14:paraId="104DCD0D" w14:textId="3B99545C" w:rsidR="00685AA7" w:rsidRPr="00DE4B68" w:rsidRDefault="0089275C">
      <w:pPr>
        <w:pStyle w:val="Titre"/>
      </w:pPr>
      <w:r>
        <w:t>Document</w:t>
      </w:r>
      <w:r w:rsidR="00DE4B68" w:rsidRPr="00DE4B68">
        <w:t xml:space="preserve"> </w:t>
      </w:r>
      <w:r>
        <w:t>Cas d’utilisation</w:t>
      </w:r>
    </w:p>
    <w:p w14:paraId="388B1EA5" w14:textId="04462CA9" w:rsidR="0089275C" w:rsidRDefault="0089275C" w:rsidP="0089275C">
      <w:pPr>
        <w:autoSpaceDE w:val="0"/>
        <w:autoSpaceDN w:val="0"/>
        <w:adjustRightInd w:val="0"/>
        <w:spacing w:after="360" w:line="240" w:lineRule="auto"/>
        <w:ind w:right="-999"/>
        <w:rPr>
          <w:i/>
          <w:iCs/>
          <w:sz w:val="28"/>
          <w:szCs w:val="28"/>
          <w:lang w:eastAsia="fr-FR"/>
        </w:rPr>
      </w:pPr>
    </w:p>
    <w:p w14:paraId="330A3C7C" w14:textId="071D9F42" w:rsidR="0089275C" w:rsidRDefault="0089275C" w:rsidP="0089275C">
      <w:pPr>
        <w:pStyle w:val="Titre1"/>
        <w:rPr>
          <w:lang w:eastAsia="fr-FR"/>
        </w:rPr>
      </w:pPr>
      <w:r>
        <w:rPr>
          <w:lang w:eastAsia="fr-FR"/>
        </w:rPr>
        <w:t>Diagramme des cas d’utilisation</w:t>
      </w:r>
    </w:p>
    <w:p w14:paraId="16734B2B" w14:textId="19EE9CF3" w:rsidR="0089275C" w:rsidRDefault="0089275C" w:rsidP="0089275C">
      <w:r>
        <w:t>Coller diagramme sous papyrus</w:t>
      </w:r>
    </w:p>
    <w:p w14:paraId="7E3A3420" w14:textId="77777777" w:rsidR="0089275C" w:rsidRDefault="0089275C" w:rsidP="0089275C"/>
    <w:p w14:paraId="7207CA5A" w14:textId="12B43057" w:rsidR="0089275C" w:rsidRDefault="0089275C" w:rsidP="0089275C">
      <w:pPr>
        <w:pStyle w:val="Titre1"/>
      </w:pPr>
      <w:r>
        <w:t>Description textuelle des cas d’utilisation</w:t>
      </w:r>
    </w:p>
    <w:p w14:paraId="1D103B00" w14:textId="77777777" w:rsidR="0089275C" w:rsidRPr="0089275C" w:rsidRDefault="0089275C" w:rsidP="0089275C"/>
    <w:tbl>
      <w:tblPr>
        <w:tblW w:w="977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119"/>
      </w:tblGrid>
      <w:tr w:rsidR="0089275C" w14:paraId="6DF2370C" w14:textId="77777777" w:rsidTr="0089275C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C2363C0" w14:textId="25BF2D91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Cas d’utilisation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4B6A55B" w14:textId="521A91DE" w:rsidR="0089275C" w:rsidRDefault="009F7354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 xml:space="preserve">UC01 - </w:t>
            </w:r>
            <w:r w:rsidR="0089275C">
              <w:rPr>
                <w:i/>
                <w:iCs/>
                <w:color w:val="3366FF"/>
                <w:lang w:eastAsia="fr-FR"/>
              </w:rPr>
              <w:t>nom du cas d’utilisation</w:t>
            </w:r>
          </w:p>
        </w:tc>
      </w:tr>
      <w:tr w:rsidR="0089275C" w14:paraId="50277C69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36C0E6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Résumé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F92DCA5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résumé succinct du cas d’utilisation</w:t>
            </w:r>
          </w:p>
        </w:tc>
      </w:tr>
      <w:tr w:rsidR="0089275C" w14:paraId="15044C64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5DCA189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Acteurs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C2DD2FF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des différents acteurs du système</w:t>
            </w:r>
          </w:p>
        </w:tc>
      </w:tr>
      <w:tr w:rsidR="0089275C" w14:paraId="047569DE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0F3644E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création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45BE537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création du présent document</w:t>
            </w:r>
          </w:p>
        </w:tc>
      </w:tr>
      <w:tr w:rsidR="0089275C" w14:paraId="18E7E120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76B18EE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dernière modification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2A82D8A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dernière modification du présent document</w:t>
            </w:r>
          </w:p>
        </w:tc>
      </w:tr>
      <w:tr w:rsidR="0089275C" w14:paraId="44C8D0DF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208D7B9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Auteur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8489D56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 l’auteur du présent document</w:t>
            </w:r>
          </w:p>
        </w:tc>
      </w:tr>
      <w:tr w:rsidR="0089275C" w14:paraId="608884EE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BEF668F" w14:textId="7060826A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Préconditions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A3E3BCA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419378DD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C3E859" w14:textId="087E10A4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principal/nominal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4B57D45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4F184B87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2AE4B61" w14:textId="72165621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alternatif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38E8F32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43396C6D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05CD519" w14:textId="0D015DF4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Exceptions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467F547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1EDA6A62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D9FA6B7" w14:textId="3C2FF770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Post-conditions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0CBA089" w14:textId="77777777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0E7B0BD8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4D304D1" w14:textId="218216DE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Exigences non-fonctionnelles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E6CC980" w14:textId="304A5493" w:rsidR="0089275C" w:rsidRDefault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Ergonomie,  robustesse, etc…</w:t>
            </w:r>
          </w:p>
        </w:tc>
      </w:tr>
    </w:tbl>
    <w:p w14:paraId="48959481" w14:textId="77777777" w:rsidR="00DE4B68" w:rsidRDefault="00DE4B68" w:rsidP="0089275C">
      <w:pPr>
        <w:tabs>
          <w:tab w:val="left" w:pos="425"/>
        </w:tabs>
        <w:autoSpaceDE w:val="0"/>
        <w:autoSpaceDN w:val="0"/>
        <w:adjustRightInd w:val="0"/>
        <w:spacing w:before="300" w:after="180" w:line="240" w:lineRule="auto"/>
        <w:ind w:right="-999"/>
        <w:rPr>
          <w:rFonts w:ascii="Verdana" w:hAnsi="Verdana" w:cs="Verdana"/>
          <w:b/>
          <w:bCs/>
          <w:sz w:val="26"/>
          <w:szCs w:val="26"/>
        </w:rPr>
      </w:pPr>
      <w:bookmarkStart w:id="0" w:name="_GoBack"/>
      <w:bookmarkEnd w:id="0"/>
    </w:p>
    <w:tbl>
      <w:tblPr>
        <w:tblW w:w="977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119"/>
      </w:tblGrid>
      <w:tr w:rsidR="0089275C" w14:paraId="0419FAC3" w14:textId="77777777" w:rsidTr="0089275C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374310B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Cas d’utilisation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B8A4F87" w14:textId="605ADA19" w:rsidR="0089275C" w:rsidRDefault="009F7354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UC02-</w:t>
            </w:r>
            <w:r w:rsidR="0089275C">
              <w:rPr>
                <w:i/>
                <w:iCs/>
                <w:color w:val="3366FF"/>
                <w:lang w:eastAsia="fr-FR"/>
              </w:rPr>
              <w:t>nom du cas d’utilisation</w:t>
            </w:r>
          </w:p>
        </w:tc>
      </w:tr>
      <w:tr w:rsidR="0089275C" w14:paraId="021240A1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3B5C31C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Résumé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F0AF2D3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résumé succinct du cas d’utilisation</w:t>
            </w:r>
          </w:p>
        </w:tc>
      </w:tr>
      <w:tr w:rsidR="0089275C" w14:paraId="0098136B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14607E7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Acteurs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6A9F13A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des différents acteurs du système</w:t>
            </w:r>
          </w:p>
        </w:tc>
      </w:tr>
      <w:tr w:rsidR="0089275C" w14:paraId="06FBFA74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52D9F13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création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23C8661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création du présent document</w:t>
            </w:r>
          </w:p>
        </w:tc>
      </w:tr>
      <w:tr w:rsidR="0089275C" w14:paraId="05E693C2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BC3E4FF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dernière modification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7534CE9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dernière modification du présent document</w:t>
            </w:r>
          </w:p>
        </w:tc>
      </w:tr>
      <w:tr w:rsidR="0089275C" w14:paraId="21C7187C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9BF3ABC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Auteur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83D4684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 l’auteur du présent document</w:t>
            </w:r>
          </w:p>
        </w:tc>
      </w:tr>
      <w:tr w:rsidR="0089275C" w14:paraId="0A4C7A2A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E03216A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Préconditions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925CD95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7642E530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F7571B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principal/nominal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5D562FA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515ADA0B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F5F5081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alternatif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6A05EA0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1DD49F0C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56BC17F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Exceptions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1EAF563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69995F91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E65F2A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Post-conditions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0DD6C8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1546D60A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BF431ED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Exigences non-fonctionnelles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22C3701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Ergonomie,  robustesse, etc…</w:t>
            </w:r>
          </w:p>
        </w:tc>
      </w:tr>
    </w:tbl>
    <w:p w14:paraId="6CA3D01F" w14:textId="77777777" w:rsidR="0089275C" w:rsidRDefault="0089275C" w:rsidP="0089275C">
      <w:pPr>
        <w:tabs>
          <w:tab w:val="left" w:pos="425"/>
        </w:tabs>
        <w:autoSpaceDE w:val="0"/>
        <w:autoSpaceDN w:val="0"/>
        <w:adjustRightInd w:val="0"/>
        <w:spacing w:before="300" w:after="180" w:line="240" w:lineRule="auto"/>
        <w:ind w:right="-999"/>
        <w:rPr>
          <w:rFonts w:ascii="Verdana" w:hAnsi="Verdana" w:cs="Verdana"/>
          <w:b/>
          <w:bCs/>
          <w:sz w:val="26"/>
          <w:szCs w:val="26"/>
        </w:rPr>
      </w:pPr>
    </w:p>
    <w:tbl>
      <w:tblPr>
        <w:tblW w:w="9779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119"/>
      </w:tblGrid>
      <w:tr w:rsidR="0089275C" w14:paraId="17380922" w14:textId="77777777" w:rsidTr="0089275C">
        <w:tblPrEx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96402EF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Cas d’utilisation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CD15F0B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du cas d’utilisation</w:t>
            </w:r>
          </w:p>
        </w:tc>
      </w:tr>
      <w:tr w:rsidR="0089275C" w14:paraId="7FE8CACF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BC3128D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Résumé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5AB83B6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résumé succinct du cas d’utilisation</w:t>
            </w:r>
          </w:p>
        </w:tc>
      </w:tr>
      <w:tr w:rsidR="0089275C" w14:paraId="56991BFD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0B9646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Acteurs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34DB15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des différents acteurs du système</w:t>
            </w:r>
          </w:p>
        </w:tc>
      </w:tr>
      <w:tr w:rsidR="0089275C" w14:paraId="7A0B2EC4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AD39A65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création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2D6EB3C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création du présent document</w:t>
            </w:r>
          </w:p>
        </w:tc>
      </w:tr>
      <w:tr w:rsidR="0089275C" w14:paraId="4D239F5D" w14:textId="77777777" w:rsidTr="0089275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A0E0A7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Date de dernière modification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7B45B69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date de dernière modification du présent document</w:t>
            </w:r>
          </w:p>
        </w:tc>
      </w:tr>
      <w:tr w:rsidR="0089275C" w14:paraId="051CD552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AA592EA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Auteur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D021CEE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nom de l’auteur du présent document</w:t>
            </w:r>
          </w:p>
        </w:tc>
      </w:tr>
      <w:tr w:rsidR="0089275C" w14:paraId="1079032A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E304BD5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Préconditions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DDA0830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3950DEF9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D7B210D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principal/nominal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7AFAB71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725E9B12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E86D6E3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Scénario alternatif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5EEB9E7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7A8FFB46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6FFEAC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Exceptions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D89CD27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325CF15A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0A7AFC8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lastRenderedPageBreak/>
              <w:t>Post-conditions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3C0F4F2B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</w:p>
        </w:tc>
      </w:tr>
      <w:tr w:rsidR="0089275C" w14:paraId="62F6D9B1" w14:textId="77777777" w:rsidTr="0089275C">
        <w:tblPrEx>
          <w:tblBorders>
            <w:top w:val="none" w:sz="0" w:space="0" w:color="auto"/>
            <w:bottom w:val="single" w:sz="4" w:space="0" w:color="BFBFBF"/>
          </w:tblBorders>
          <w:tblCellMar>
            <w:top w:w="0" w:type="dxa"/>
            <w:bottom w:w="0" w:type="dxa"/>
          </w:tblCellMar>
        </w:tblPrEx>
        <w:tc>
          <w:tcPr>
            <w:tcW w:w="2660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A3C8A3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lang w:eastAsia="fr-FR"/>
              </w:rPr>
            </w:pPr>
            <w:r>
              <w:rPr>
                <w:lang w:eastAsia="fr-FR"/>
              </w:rPr>
              <w:t>Exigences non-fonctionnelles</w:t>
            </w:r>
          </w:p>
        </w:tc>
        <w:tc>
          <w:tcPr>
            <w:tcW w:w="711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054DEDE" w14:textId="77777777" w:rsidR="0089275C" w:rsidRDefault="0089275C" w:rsidP="0089275C">
            <w:pPr>
              <w:autoSpaceDE w:val="0"/>
              <w:autoSpaceDN w:val="0"/>
              <w:adjustRightInd w:val="0"/>
              <w:spacing w:line="240" w:lineRule="auto"/>
              <w:ind w:right="-999"/>
              <w:jc w:val="both"/>
              <w:rPr>
                <w:i/>
                <w:iCs/>
                <w:color w:val="3366FF"/>
                <w:lang w:eastAsia="fr-FR"/>
              </w:rPr>
            </w:pPr>
            <w:r>
              <w:rPr>
                <w:i/>
                <w:iCs/>
                <w:color w:val="3366FF"/>
                <w:lang w:eastAsia="fr-FR"/>
              </w:rPr>
              <w:t>Ergonomie,  robustesse, etc…</w:t>
            </w:r>
          </w:p>
        </w:tc>
      </w:tr>
    </w:tbl>
    <w:p w14:paraId="598E0BB5" w14:textId="77777777" w:rsidR="0089275C" w:rsidRPr="00DE4B68" w:rsidRDefault="0089275C" w:rsidP="0089275C">
      <w:pPr>
        <w:tabs>
          <w:tab w:val="left" w:pos="425"/>
        </w:tabs>
        <w:autoSpaceDE w:val="0"/>
        <w:autoSpaceDN w:val="0"/>
        <w:adjustRightInd w:val="0"/>
        <w:spacing w:before="300" w:after="180" w:line="240" w:lineRule="auto"/>
        <w:ind w:right="-999"/>
        <w:rPr>
          <w:rFonts w:ascii="Verdana" w:hAnsi="Verdana" w:cs="Verdana"/>
          <w:b/>
          <w:bCs/>
          <w:sz w:val="26"/>
          <w:szCs w:val="26"/>
        </w:rPr>
      </w:pPr>
    </w:p>
    <w:sectPr w:rsidR="0089275C" w:rsidRPr="00DE4B68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76323" w14:textId="77777777" w:rsidR="0089275C" w:rsidRDefault="0089275C">
      <w:pPr>
        <w:spacing w:line="240" w:lineRule="auto"/>
      </w:pPr>
      <w:r>
        <w:separator/>
      </w:r>
    </w:p>
  </w:endnote>
  <w:endnote w:type="continuationSeparator" w:id="0">
    <w:p w14:paraId="1D66AF8D" w14:textId="77777777" w:rsidR="0089275C" w:rsidRDefault="00892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3162"/>
      <w:gridCol w:w="3162"/>
      <w:gridCol w:w="3162"/>
    </w:tblGrid>
    <w:tr w:rsidR="0089275C" w14:paraId="4E47CD9A" w14:textId="77777777"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08FF8177" w14:textId="77777777" w:rsidR="0089275C" w:rsidRDefault="0089275C">
          <w:pPr>
            <w:ind w:right="360"/>
          </w:pPr>
          <w:r>
            <w:t>Confidential</w:t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4D16719F" w14:textId="77777777" w:rsidR="0089275C" w:rsidRDefault="0089275C">
          <w:pPr>
            <w:jc w:val="center"/>
          </w:pPr>
          <w:r>
            <w:sym w:font="Symbol" w:char="F0D3"/>
          </w:r>
          <w:fldSimple w:instr=" DOCPROPERTY &quot;Company&quot;  \* MERGEFORMAT ">
            <w:r>
              <w:t>LAAS-CNRS</w:t>
            </w:r>
          </w:fldSimple>
          <w:r>
            <w:t xml:space="preserve">, </w:t>
          </w:r>
          <w:r>
            <w:fldChar w:fldCharType="begin"/>
          </w:r>
          <w:r>
            <w:instrText xml:space="preserve"> DATE \@ "yyyy" </w:instrText>
          </w:r>
          <w:r>
            <w:fldChar w:fldCharType="separate"/>
          </w:r>
          <w:r>
            <w:rPr>
              <w:noProof/>
            </w:rPr>
            <w:t>2016</w:t>
          </w:r>
          <w:r>
            <w:fldChar w:fldCharType="end"/>
          </w:r>
        </w:p>
      </w:tc>
      <w:tc>
        <w:tcPr>
          <w:tcW w:w="3162" w:type="dxa"/>
          <w:tcBorders>
            <w:top w:val="nil"/>
            <w:left w:val="nil"/>
            <w:bottom w:val="nil"/>
            <w:right w:val="nil"/>
          </w:tcBorders>
        </w:tcPr>
        <w:p w14:paraId="7111ADDC" w14:textId="77777777" w:rsidR="0089275C" w:rsidRDefault="0089275C">
          <w:pPr>
            <w:jc w:val="right"/>
          </w:pP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9F7354">
            <w:rPr>
              <w:rStyle w:val="Numrodepage"/>
              <w:noProof/>
            </w:rPr>
            <w:t>1</w:t>
          </w:r>
          <w:r>
            <w:rPr>
              <w:rStyle w:val="Numrodepage"/>
            </w:rPr>
            <w:fldChar w:fldCharType="end"/>
          </w:r>
        </w:p>
      </w:tc>
    </w:tr>
  </w:tbl>
  <w:p w14:paraId="33A77060" w14:textId="77777777" w:rsidR="0089275C" w:rsidRDefault="0089275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C7C7A" w14:textId="77777777" w:rsidR="0089275C" w:rsidRDefault="0089275C">
      <w:pPr>
        <w:spacing w:line="240" w:lineRule="auto"/>
      </w:pPr>
      <w:r>
        <w:separator/>
      </w:r>
    </w:p>
  </w:footnote>
  <w:footnote w:type="continuationSeparator" w:id="0">
    <w:p w14:paraId="29B65CCA" w14:textId="77777777" w:rsidR="0089275C" w:rsidRDefault="008927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6379"/>
      <w:gridCol w:w="3179"/>
    </w:tblGrid>
    <w:tr w:rsidR="0089275C" w14:paraId="1E3FA8C6" w14:textId="77777777">
      <w:tc>
        <w:tcPr>
          <w:tcW w:w="6379" w:type="dxa"/>
        </w:tcPr>
        <w:p w14:paraId="728B0663" w14:textId="77777777" w:rsidR="0089275C" w:rsidRDefault="0089275C">
          <w:r>
            <w:rPr>
              <w:b/>
            </w:rPr>
            <w:fldChar w:fldCharType="begin"/>
          </w:r>
          <w:r>
            <w:rPr>
              <w:b/>
            </w:rPr>
            <w:instrText xml:space="preserve"> SUBJECT  \* MERGEFORMAT </w:instrText>
          </w:r>
          <w:r>
            <w:rPr>
              <w:b/>
            </w:rPr>
            <w:fldChar w:fldCharType="separate"/>
          </w:r>
          <w:r>
            <w:t>HAZOP-UML</w:t>
          </w:r>
          <w:r>
            <w:rPr>
              <w:b/>
            </w:rPr>
            <w:fldChar w:fldCharType="end"/>
          </w:r>
        </w:p>
      </w:tc>
      <w:tc>
        <w:tcPr>
          <w:tcW w:w="3179" w:type="dxa"/>
        </w:tcPr>
        <w:p w14:paraId="5A80E78B" w14:textId="6FE706E8" w:rsidR="0089275C" w:rsidRDefault="0089275C" w:rsidP="0089275C">
          <w:pPr>
            <w:tabs>
              <w:tab w:val="left" w:pos="1135"/>
            </w:tabs>
            <w:spacing w:before="40"/>
            <w:ind w:right="68"/>
          </w:pPr>
          <w:r>
            <w:t xml:space="preserve"> JM Larré</w:t>
          </w:r>
        </w:p>
      </w:tc>
    </w:tr>
    <w:tr w:rsidR="0089275C" w14:paraId="2E80F40D" w14:textId="77777777">
      <w:tc>
        <w:tcPr>
          <w:tcW w:w="6379" w:type="dxa"/>
        </w:tcPr>
        <w:p w14:paraId="0B3A6F47" w14:textId="12AE8D94" w:rsidR="0089275C" w:rsidRDefault="0089275C">
          <w:r>
            <w:t>Document Cas d’utilisation</w:t>
          </w:r>
        </w:p>
      </w:tc>
      <w:tc>
        <w:tcPr>
          <w:tcW w:w="3179" w:type="dxa"/>
        </w:tcPr>
        <w:p w14:paraId="5BCBA4DF" w14:textId="77777777" w:rsidR="0089275C" w:rsidRDefault="0089275C" w:rsidP="00DE56A3">
          <w:r>
            <w:t xml:space="preserve">  Date</w:t>
          </w:r>
          <w:proofErr w:type="gramStart"/>
          <w:r>
            <w:t>:  27</w:t>
          </w:r>
          <w:proofErr w:type="gramEnd"/>
          <w:r>
            <w:t>/05/2016</w:t>
          </w:r>
        </w:p>
      </w:tc>
    </w:tr>
  </w:tbl>
  <w:p w14:paraId="241F65ED" w14:textId="77777777" w:rsidR="0089275C" w:rsidRDefault="0089275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2247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381113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0A11709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17CB6D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2443A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36767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5B671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7DF58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D4B6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1DD2C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2982B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375481C"/>
    <w:multiLevelType w:val="singleLevel"/>
    <w:tmpl w:val="E6747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69D54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398C0069"/>
    <w:multiLevelType w:val="hybridMultilevel"/>
    <w:tmpl w:val="28E8AA08"/>
    <w:lvl w:ilvl="0" w:tplc="B8D2CB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2B97F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9E170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F6473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52DF73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59F314B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647235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6D2F7D4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1F21F2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3601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56150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BE434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7C9362FF"/>
    <w:multiLevelType w:val="hybridMultilevel"/>
    <w:tmpl w:val="23B07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23"/>
  </w:num>
  <w:num w:numId="5">
    <w:abstractNumId w:val="36"/>
  </w:num>
  <w:num w:numId="6">
    <w:abstractNumId w:val="29"/>
  </w:num>
  <w:num w:numId="7">
    <w:abstractNumId w:val="28"/>
  </w:num>
  <w:num w:numId="8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35"/>
  </w:num>
  <w:num w:numId="11">
    <w:abstractNumId w:val="14"/>
  </w:num>
  <w:num w:numId="12">
    <w:abstractNumId w:val="24"/>
  </w:num>
  <w:num w:numId="13">
    <w:abstractNumId w:val="22"/>
  </w:num>
  <w:num w:numId="14">
    <w:abstractNumId w:val="34"/>
  </w:num>
  <w:num w:numId="15">
    <w:abstractNumId w:val="21"/>
  </w:num>
  <w:num w:numId="16">
    <w:abstractNumId w:val="15"/>
  </w:num>
  <w:num w:numId="17">
    <w:abstractNumId w:val="33"/>
  </w:num>
  <w:num w:numId="18">
    <w:abstractNumId w:val="27"/>
  </w:num>
  <w:num w:numId="19">
    <w:abstractNumId w:val="16"/>
  </w:num>
  <w:num w:numId="20">
    <w:abstractNumId w:val="26"/>
  </w:num>
  <w:num w:numId="21">
    <w:abstractNumId w:val="20"/>
  </w:num>
  <w:num w:numId="22">
    <w:abstractNumId w:val="32"/>
  </w:num>
  <w:num w:numId="23">
    <w:abstractNumId w:val="19"/>
  </w:num>
  <w:num w:numId="24">
    <w:abstractNumId w:val="18"/>
  </w:num>
  <w:num w:numId="25">
    <w:abstractNumId w:val="17"/>
  </w:num>
  <w:num w:numId="26">
    <w:abstractNumId w:val="30"/>
  </w:num>
  <w:num w:numId="27">
    <w:abstractNumId w:val="31"/>
  </w:num>
  <w:num w:numId="28">
    <w:abstractNumId w:val="37"/>
  </w:num>
  <w:num w:numId="29">
    <w:abstractNumId w:val="25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8"/>
  </w:num>
  <w:num w:numId="37">
    <w:abstractNumId w:val="9"/>
  </w:num>
  <w:num w:numId="38">
    <w:abstractNumId w:val="1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A2"/>
    <w:rsid w:val="002657F7"/>
    <w:rsid w:val="002B4085"/>
    <w:rsid w:val="002C18A2"/>
    <w:rsid w:val="00375A4A"/>
    <w:rsid w:val="004969CB"/>
    <w:rsid w:val="00685AA7"/>
    <w:rsid w:val="006E2B60"/>
    <w:rsid w:val="00816C1B"/>
    <w:rsid w:val="0089275C"/>
    <w:rsid w:val="009F7354"/>
    <w:rsid w:val="00AE4979"/>
    <w:rsid w:val="00B83A22"/>
    <w:rsid w:val="00BF5DC2"/>
    <w:rsid w:val="00DE4B68"/>
    <w:rsid w:val="00DE56A3"/>
    <w:rsid w:val="00E0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65C7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  <w:rPr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Titre2">
    <w:name w:val="heading 2"/>
    <w:basedOn w:val="Titre1"/>
    <w:next w:val="Normal"/>
    <w:qFormat/>
    <w:pPr>
      <w:numPr>
        <w:ilvl w:val="1"/>
      </w:numPr>
      <w:outlineLvl w:val="1"/>
    </w:pPr>
    <w:rPr>
      <w:sz w:val="20"/>
    </w:rPr>
  </w:style>
  <w:style w:type="paragraph" w:styleId="Titre3">
    <w:name w:val="heading 3"/>
    <w:basedOn w:val="Titre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Titre4">
    <w:name w:val="heading 4"/>
    <w:basedOn w:val="Titre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r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ous-titr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Retraitnormal">
    <w:name w:val="Normal Indent"/>
    <w:basedOn w:val="Normal"/>
    <w:semiHidden/>
    <w:pPr>
      <w:ind w:left="900" w:hanging="900"/>
    </w:pPr>
  </w:style>
  <w:style w:type="paragraph" w:styleId="TM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M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M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En-tte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Corpsdetexte">
    <w:name w:val="Body Text"/>
    <w:basedOn w:val="Normal"/>
    <w:semiHidden/>
    <w:pPr>
      <w:keepLines/>
      <w:spacing w:after="120"/>
      <w:ind w:left="720"/>
    </w:pPr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Bullet1">
    <w:name w:val="Bullet1"/>
    <w:basedOn w:val="Normal"/>
    <w:pPr>
      <w:ind w:left="720" w:hanging="432"/>
    </w:pPr>
  </w:style>
  <w:style w:type="character" w:styleId="Marquenotebasdepage">
    <w:name w:val="footnote reference"/>
    <w:basedOn w:val="Policepardfaut"/>
    <w:semiHidden/>
    <w:rPr>
      <w:sz w:val="20"/>
      <w:vertAlign w:val="superscript"/>
    </w:rPr>
  </w:style>
  <w:style w:type="paragraph" w:styleId="Notedebasdepage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styleId="TM4">
    <w:name w:val="toc 4"/>
    <w:basedOn w:val="Normal"/>
    <w:next w:val="Normal"/>
    <w:semiHidden/>
    <w:pPr>
      <w:ind w:left="600"/>
    </w:pPr>
  </w:style>
  <w:style w:type="paragraph" w:styleId="TM5">
    <w:name w:val="toc 5"/>
    <w:basedOn w:val="Normal"/>
    <w:next w:val="Normal"/>
    <w:semiHidden/>
    <w:pPr>
      <w:ind w:left="800"/>
    </w:pPr>
  </w:style>
  <w:style w:type="paragraph" w:styleId="TM6">
    <w:name w:val="toc 6"/>
    <w:basedOn w:val="Normal"/>
    <w:next w:val="Normal"/>
    <w:semiHidden/>
    <w:pPr>
      <w:ind w:left="1000"/>
    </w:pPr>
  </w:style>
  <w:style w:type="paragraph" w:styleId="TM7">
    <w:name w:val="toc 7"/>
    <w:basedOn w:val="Normal"/>
    <w:next w:val="Normal"/>
    <w:semiHidden/>
    <w:pPr>
      <w:ind w:left="1200"/>
    </w:pPr>
  </w:style>
  <w:style w:type="paragraph" w:styleId="TM8">
    <w:name w:val="toc 8"/>
    <w:basedOn w:val="Normal"/>
    <w:next w:val="Normal"/>
    <w:semiHidden/>
    <w:pPr>
      <w:ind w:left="1400"/>
    </w:pPr>
  </w:style>
  <w:style w:type="paragraph" w:styleId="TM9">
    <w:name w:val="toc 9"/>
    <w:basedOn w:val="Normal"/>
    <w:next w:val="Normal"/>
    <w:semiHidden/>
    <w:pPr>
      <w:ind w:left="1600"/>
    </w:p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Corpsdetexte2">
    <w:name w:val="Body Text 2"/>
    <w:basedOn w:val="Normal"/>
    <w:semiHidden/>
    <w:rPr>
      <w:i/>
      <w:color w:val="0000FF"/>
    </w:rPr>
  </w:style>
  <w:style w:type="paragraph" w:styleId="Retraitcorpsdetexte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30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Corpsdetexte"/>
    <w:autoRedefine/>
    <w:pPr>
      <w:widowControl/>
      <w:tabs>
        <w:tab w:val="left" w:pos="540"/>
        <w:tab w:val="left" w:pos="1260"/>
      </w:tabs>
      <w:spacing w:after="120"/>
    </w:pPr>
    <w:rPr>
      <w:rFonts w:ascii="Times" w:hAnsi="Times"/>
      <w:i/>
      <w:color w:val="0000FF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customStyle="1" w:styleId="infoblue0">
    <w:name w:val="infoblue"/>
    <w:basedOn w:val="Normal"/>
    <w:pPr>
      <w:widowControl/>
      <w:spacing w:before="100" w:beforeAutospacing="1" w:after="100" w:afterAutospacing="1" w:line="240" w:lineRule="auto"/>
    </w:pPr>
    <w:rPr>
      <w:sz w:val="24"/>
      <w:szCs w:val="24"/>
    </w:rPr>
  </w:style>
  <w:style w:type="paragraph" w:styleId="Corpsdetexte3">
    <w:name w:val="Body Text 3"/>
    <w:basedOn w:val="Normal"/>
    <w:semiHidden/>
    <w:rPr>
      <w:i/>
      <w:iCs/>
      <w:color w:val="0000FF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4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085"/>
    <w:rPr>
      <w:rFonts w:ascii="Tahoma" w:hAnsi="Tahoma" w:cs="Tahoma"/>
      <w:sz w:val="16"/>
      <w:szCs w:val="16"/>
      <w:lang w:val="en-US" w:eastAsia="en-US"/>
    </w:rPr>
  </w:style>
  <w:style w:type="paragraph" w:styleId="Rvision">
    <w:name w:val="Revision"/>
    <w:hidden/>
    <w:uiPriority w:val="99"/>
    <w:semiHidden/>
    <w:rsid w:val="00E069A2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40" w:lineRule="atLeast"/>
    </w:pPr>
    <w:rPr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120" w:after="60"/>
      <w:ind w:left="720" w:hanging="720"/>
      <w:outlineLvl w:val="0"/>
    </w:pPr>
    <w:rPr>
      <w:rFonts w:ascii="Arial" w:hAnsi="Arial"/>
      <w:b/>
      <w:sz w:val="24"/>
    </w:rPr>
  </w:style>
  <w:style w:type="paragraph" w:styleId="Titre2">
    <w:name w:val="heading 2"/>
    <w:basedOn w:val="Titre1"/>
    <w:next w:val="Normal"/>
    <w:qFormat/>
    <w:pPr>
      <w:numPr>
        <w:ilvl w:val="1"/>
      </w:numPr>
      <w:outlineLvl w:val="1"/>
    </w:pPr>
    <w:rPr>
      <w:sz w:val="20"/>
    </w:rPr>
  </w:style>
  <w:style w:type="paragraph" w:styleId="Titre3">
    <w:name w:val="heading 3"/>
    <w:basedOn w:val="Titre1"/>
    <w:next w:val="Normal"/>
    <w:qFormat/>
    <w:pPr>
      <w:numPr>
        <w:ilvl w:val="2"/>
      </w:numPr>
      <w:outlineLvl w:val="2"/>
    </w:pPr>
    <w:rPr>
      <w:b w:val="0"/>
      <w:i/>
      <w:sz w:val="20"/>
    </w:rPr>
  </w:style>
  <w:style w:type="paragraph" w:styleId="Titre4">
    <w:name w:val="heading 4"/>
    <w:basedOn w:val="Titre1"/>
    <w:next w:val="Normal"/>
    <w:qFormat/>
    <w:pPr>
      <w:numPr>
        <w:ilvl w:val="3"/>
      </w:numPr>
      <w:outlineLvl w:val="3"/>
    </w:pPr>
    <w:rPr>
      <w:b w:val="0"/>
      <w:sz w:val="20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2">
    <w:name w:val="Paragraph2"/>
    <w:basedOn w:val="Normal"/>
    <w:pPr>
      <w:spacing w:before="80"/>
      <w:ind w:left="720"/>
      <w:jc w:val="both"/>
    </w:pPr>
    <w:rPr>
      <w:color w:val="000000"/>
      <w:lang w:val="en-AU"/>
    </w:rPr>
  </w:style>
  <w:style w:type="paragraph" w:styleId="Titre">
    <w:name w:val="Title"/>
    <w:basedOn w:val="Normal"/>
    <w:next w:val="Normal"/>
    <w:qFormat/>
    <w:pPr>
      <w:spacing w:line="240" w:lineRule="auto"/>
      <w:jc w:val="center"/>
    </w:pPr>
    <w:rPr>
      <w:rFonts w:ascii="Arial" w:hAnsi="Arial"/>
      <w:b/>
      <w:sz w:val="36"/>
    </w:rPr>
  </w:style>
  <w:style w:type="paragraph" w:styleId="Sous-titre">
    <w:name w:val="Subtitle"/>
    <w:basedOn w:val="Normal"/>
    <w:qFormat/>
    <w:pPr>
      <w:spacing w:after="60"/>
      <w:jc w:val="center"/>
    </w:pPr>
    <w:rPr>
      <w:rFonts w:ascii="Arial" w:hAnsi="Arial"/>
      <w:i/>
      <w:sz w:val="36"/>
      <w:lang w:val="en-AU"/>
    </w:rPr>
  </w:style>
  <w:style w:type="paragraph" w:styleId="Retraitnormal">
    <w:name w:val="Normal Indent"/>
    <w:basedOn w:val="Normal"/>
    <w:semiHidden/>
    <w:pPr>
      <w:ind w:left="900" w:hanging="900"/>
    </w:pPr>
  </w:style>
  <w:style w:type="paragraph" w:styleId="TM1">
    <w:name w:val="toc 1"/>
    <w:basedOn w:val="Normal"/>
    <w:next w:val="Normal"/>
    <w:semiHidden/>
    <w:pPr>
      <w:tabs>
        <w:tab w:val="right" w:pos="9360"/>
      </w:tabs>
      <w:spacing w:before="240" w:after="60"/>
      <w:ind w:right="720"/>
    </w:pPr>
  </w:style>
  <w:style w:type="paragraph" w:styleId="TM2">
    <w:name w:val="toc 2"/>
    <w:basedOn w:val="Normal"/>
    <w:next w:val="Normal"/>
    <w:semiHidden/>
    <w:pPr>
      <w:tabs>
        <w:tab w:val="right" w:pos="9360"/>
      </w:tabs>
      <w:ind w:left="432" w:right="720"/>
    </w:pPr>
  </w:style>
  <w:style w:type="paragraph" w:styleId="TM3">
    <w:name w:val="toc 3"/>
    <w:basedOn w:val="Normal"/>
    <w:next w:val="Normal"/>
    <w:semiHidden/>
    <w:pPr>
      <w:tabs>
        <w:tab w:val="left" w:pos="1440"/>
        <w:tab w:val="right" w:pos="9360"/>
      </w:tabs>
      <w:ind w:left="864"/>
    </w:pPr>
  </w:style>
  <w:style w:type="paragraph" w:styleId="En-tte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semiHidden/>
  </w:style>
  <w:style w:type="paragraph" w:customStyle="1" w:styleId="Bullet2">
    <w:name w:val="Bullet2"/>
    <w:basedOn w:val="Normal"/>
    <w:pPr>
      <w:ind w:left="1440" w:hanging="360"/>
    </w:pPr>
    <w:rPr>
      <w:color w:val="000080"/>
    </w:rPr>
  </w:style>
  <w:style w:type="paragraph" w:customStyle="1" w:styleId="Paragraph1">
    <w:name w:val="Paragraph1"/>
    <w:basedOn w:val="Normal"/>
    <w:pPr>
      <w:spacing w:before="80" w:line="240" w:lineRule="auto"/>
      <w:jc w:val="both"/>
    </w:pPr>
  </w:style>
  <w:style w:type="paragraph" w:customStyle="1" w:styleId="Tabletext">
    <w:name w:val="Tabletext"/>
    <w:basedOn w:val="Normal"/>
    <w:pPr>
      <w:keepLines/>
      <w:spacing w:after="120"/>
    </w:pPr>
  </w:style>
  <w:style w:type="paragraph" w:styleId="Corpsdetexte">
    <w:name w:val="Body Text"/>
    <w:basedOn w:val="Normal"/>
    <w:semiHidden/>
    <w:pPr>
      <w:keepLines/>
      <w:spacing w:after="120"/>
      <w:ind w:left="720"/>
    </w:pPr>
  </w:style>
  <w:style w:type="paragraph" w:customStyle="1" w:styleId="Paragraph3">
    <w:name w:val="Paragraph3"/>
    <w:basedOn w:val="Normal"/>
    <w:pPr>
      <w:spacing w:before="80" w:line="240" w:lineRule="auto"/>
      <w:ind w:left="1530"/>
      <w:jc w:val="both"/>
    </w:pPr>
  </w:style>
  <w:style w:type="paragraph" w:customStyle="1" w:styleId="Bullet1">
    <w:name w:val="Bullet1"/>
    <w:basedOn w:val="Normal"/>
    <w:pPr>
      <w:ind w:left="720" w:hanging="432"/>
    </w:pPr>
  </w:style>
  <w:style w:type="character" w:styleId="Marquenotebasdepage">
    <w:name w:val="footnote reference"/>
    <w:basedOn w:val="Policepardfaut"/>
    <w:semiHidden/>
    <w:rPr>
      <w:sz w:val="20"/>
      <w:vertAlign w:val="superscript"/>
    </w:rPr>
  </w:style>
  <w:style w:type="paragraph" w:styleId="Notedebasdepage">
    <w:name w:val="footnote text"/>
    <w:basedOn w:val="Normal"/>
    <w:semiHidden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styleId="Explorateurde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Paragraph4">
    <w:name w:val="Paragraph4"/>
    <w:basedOn w:val="Normal"/>
    <w:pPr>
      <w:spacing w:before="80" w:line="240" w:lineRule="auto"/>
      <w:ind w:left="2250"/>
      <w:jc w:val="both"/>
    </w:pPr>
  </w:style>
  <w:style w:type="paragraph" w:styleId="TM4">
    <w:name w:val="toc 4"/>
    <w:basedOn w:val="Normal"/>
    <w:next w:val="Normal"/>
    <w:semiHidden/>
    <w:pPr>
      <w:ind w:left="600"/>
    </w:pPr>
  </w:style>
  <w:style w:type="paragraph" w:styleId="TM5">
    <w:name w:val="toc 5"/>
    <w:basedOn w:val="Normal"/>
    <w:next w:val="Normal"/>
    <w:semiHidden/>
    <w:pPr>
      <w:ind w:left="800"/>
    </w:pPr>
  </w:style>
  <w:style w:type="paragraph" w:styleId="TM6">
    <w:name w:val="toc 6"/>
    <w:basedOn w:val="Normal"/>
    <w:next w:val="Normal"/>
    <w:semiHidden/>
    <w:pPr>
      <w:ind w:left="1000"/>
    </w:pPr>
  </w:style>
  <w:style w:type="paragraph" w:styleId="TM7">
    <w:name w:val="toc 7"/>
    <w:basedOn w:val="Normal"/>
    <w:next w:val="Normal"/>
    <w:semiHidden/>
    <w:pPr>
      <w:ind w:left="1200"/>
    </w:pPr>
  </w:style>
  <w:style w:type="paragraph" w:styleId="TM8">
    <w:name w:val="toc 8"/>
    <w:basedOn w:val="Normal"/>
    <w:next w:val="Normal"/>
    <w:semiHidden/>
    <w:pPr>
      <w:ind w:left="1400"/>
    </w:pPr>
  </w:style>
  <w:style w:type="paragraph" w:styleId="TM9">
    <w:name w:val="toc 9"/>
    <w:basedOn w:val="Normal"/>
    <w:next w:val="Normal"/>
    <w:semiHidden/>
    <w:pPr>
      <w:ind w:left="1600"/>
    </w:pPr>
  </w:style>
  <w:style w:type="paragraph" w:customStyle="1" w:styleId="MainTitle">
    <w:name w:val="Main Title"/>
    <w:basedOn w:val="Normal"/>
    <w:pPr>
      <w:spacing w:before="480" w:after="60" w:line="240" w:lineRule="auto"/>
      <w:jc w:val="center"/>
    </w:pPr>
    <w:rPr>
      <w:rFonts w:ascii="Arial" w:hAnsi="Arial"/>
      <w:b/>
      <w:kern w:val="28"/>
      <w:sz w:val="32"/>
    </w:rPr>
  </w:style>
  <w:style w:type="paragraph" w:styleId="Corpsdetexte2">
    <w:name w:val="Body Text 2"/>
    <w:basedOn w:val="Normal"/>
    <w:semiHidden/>
    <w:rPr>
      <w:i/>
      <w:color w:val="0000FF"/>
    </w:rPr>
  </w:style>
  <w:style w:type="paragraph" w:styleId="Retraitcorpsdetexte">
    <w:name w:val="Body Text Indent"/>
    <w:basedOn w:val="Normal"/>
    <w:semiHidden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pPr>
      <w:widowControl/>
      <w:spacing w:before="120" w:line="240" w:lineRule="auto"/>
      <w:jc w:val="both"/>
    </w:pPr>
    <w:rPr>
      <w:rFonts w:ascii="Book Antiqua" w:hAnsi="Book Antiqua"/>
    </w:rPr>
  </w:style>
  <w:style w:type="paragraph" w:customStyle="1" w:styleId="Bullet">
    <w:name w:val="Bullet"/>
    <w:basedOn w:val="Normal"/>
    <w:pPr>
      <w:widowControl/>
      <w:numPr>
        <w:numId w:val="30"/>
      </w:numPr>
      <w:tabs>
        <w:tab w:val="left" w:pos="720"/>
      </w:tabs>
      <w:spacing w:before="120" w:line="240" w:lineRule="auto"/>
      <w:ind w:right="360"/>
      <w:jc w:val="both"/>
    </w:pPr>
    <w:rPr>
      <w:rFonts w:ascii="Book Antiqua" w:hAnsi="Book Antiqua"/>
    </w:rPr>
  </w:style>
  <w:style w:type="paragraph" w:customStyle="1" w:styleId="InfoBlue">
    <w:name w:val="InfoBlue"/>
    <w:basedOn w:val="Normal"/>
    <w:next w:val="Corpsdetexte"/>
    <w:autoRedefine/>
    <w:pPr>
      <w:widowControl/>
      <w:tabs>
        <w:tab w:val="left" w:pos="540"/>
        <w:tab w:val="left" w:pos="1260"/>
      </w:tabs>
      <w:spacing w:after="120"/>
    </w:pPr>
    <w:rPr>
      <w:rFonts w:ascii="Times" w:hAnsi="Times"/>
      <w:i/>
      <w:color w:val="0000FF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customStyle="1" w:styleId="infoblue0">
    <w:name w:val="infoblue"/>
    <w:basedOn w:val="Normal"/>
    <w:pPr>
      <w:widowControl/>
      <w:spacing w:before="100" w:beforeAutospacing="1" w:after="100" w:afterAutospacing="1" w:line="240" w:lineRule="auto"/>
    </w:pPr>
    <w:rPr>
      <w:sz w:val="24"/>
      <w:szCs w:val="24"/>
    </w:rPr>
  </w:style>
  <w:style w:type="paragraph" w:styleId="Corpsdetexte3">
    <w:name w:val="Body Text 3"/>
    <w:basedOn w:val="Normal"/>
    <w:semiHidden/>
    <w:rPr>
      <w:i/>
      <w:iCs/>
      <w:color w:val="0000FF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4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4085"/>
    <w:rPr>
      <w:rFonts w:ascii="Tahoma" w:hAnsi="Tahoma" w:cs="Tahoma"/>
      <w:sz w:val="16"/>
      <w:szCs w:val="16"/>
      <w:lang w:val="en-US" w:eastAsia="en-US"/>
    </w:rPr>
  </w:style>
  <w:style w:type="paragraph" w:styleId="Rvision">
    <w:name w:val="Revision"/>
    <w:hidden/>
    <w:uiPriority w:val="99"/>
    <w:semiHidden/>
    <w:rsid w:val="00E069A2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guiochet:Dropbox:HAZOP-UML%20Tool:docs:mode&#768;les:vision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8BC14D-F6F3-9D44-B42C-450919C3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vision.dot</Template>
  <TotalTime>7</TotalTime>
  <Pages>2</Pages>
  <Words>249</Words>
  <Characters>1374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Vision</vt:lpstr>
    </vt:vector>
  </TitlesOfParts>
  <Company>&lt;Company Name&gt;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Vision</dc:title>
  <dc:subject>&lt;Project Name&gt;</dc:subject>
  <dc:creator>Jeremie Guiochet</dc:creator>
  <cp:keywords/>
  <dc:description/>
  <cp:lastModifiedBy>Jeremie Guiochet</cp:lastModifiedBy>
  <cp:revision>3</cp:revision>
  <cp:lastPrinted>2001-03-15T13:26:00Z</cp:lastPrinted>
  <dcterms:created xsi:type="dcterms:W3CDTF">2016-06-20T08:36:00Z</dcterms:created>
  <dcterms:modified xsi:type="dcterms:W3CDTF">2016-06-20T08:44:00Z</dcterms:modified>
</cp:coreProperties>
</file>